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282575F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</w:t>
      </w:r>
      <w:proofErr w:type="gramEnd"/>
      <w:r>
        <w:rPr>
          <w:rFonts w:ascii="Garamond" w:hAnsi="Garamond"/>
          <w:sz w:val="24"/>
          <w:szCs w:val="24"/>
        </w:rPr>
        <w:t xml:space="preserve">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2C383A">
        <w:rPr>
          <w:rFonts w:ascii="Garamond" w:hAnsi="Garamond"/>
          <w:sz w:val="24"/>
          <w:szCs w:val="24"/>
        </w:rPr>
        <w:t>1</w:t>
      </w:r>
      <w:r w:rsidR="00011A3C">
        <w:rPr>
          <w:rFonts w:ascii="Garamond" w:hAnsi="Garamond"/>
          <w:sz w:val="24"/>
          <w:szCs w:val="24"/>
        </w:rPr>
        <w:t>5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5E51F9">
        <w:rPr>
          <w:rFonts w:ascii="Garamond" w:hAnsi="Garamond"/>
          <w:sz w:val="24"/>
          <w:szCs w:val="24"/>
        </w:rPr>
        <w:t>3</w:t>
      </w:r>
    </w:p>
    <w:p w14:paraId="734915B7" w14:textId="7510447D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11A3C" w:rsidRPr="002B67D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https://zakazky.zcu.cz/contract_display_6082.html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</w:t>
      </w:r>
      <w:proofErr w:type="spellStart"/>
      <w:r w:rsidRPr="00F72226">
        <w:rPr>
          <w:rFonts w:ascii="Garamond" w:hAnsi="Garamond"/>
          <w:sz w:val="22"/>
          <w:szCs w:val="22"/>
        </w:rPr>
        <w:t>ust</w:t>
      </w:r>
      <w:proofErr w:type="spellEnd"/>
      <w:r w:rsidRPr="00F72226">
        <w:rPr>
          <w:rFonts w:ascii="Garamond" w:hAnsi="Garamond"/>
          <w:sz w:val="22"/>
          <w:szCs w:val="22"/>
        </w:rPr>
        <w:t>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154E0191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DB3258">
        <w:rPr>
          <w:rFonts w:ascii="Garamond" w:hAnsi="Garamond" w:cs="Arial"/>
          <w:b/>
          <w:sz w:val="22"/>
          <w:szCs w:val="22"/>
        </w:rPr>
        <w:t>1</w:t>
      </w:r>
      <w:r w:rsidR="00011A3C">
        <w:rPr>
          <w:rFonts w:ascii="Garamond" w:hAnsi="Garamond" w:cs="Arial"/>
          <w:b/>
          <w:sz w:val="22"/>
          <w:szCs w:val="22"/>
        </w:rPr>
        <w:t>0</w:t>
      </w:r>
      <w:r w:rsidR="000E7918">
        <w:rPr>
          <w:rFonts w:ascii="Garamond" w:hAnsi="Garamond" w:cs="Arial"/>
          <w:b/>
          <w:sz w:val="22"/>
          <w:szCs w:val="22"/>
        </w:rPr>
        <w:t>.</w:t>
      </w:r>
      <w:r w:rsidR="005E51F9">
        <w:rPr>
          <w:rFonts w:ascii="Garamond" w:hAnsi="Garamond" w:cs="Arial"/>
          <w:b/>
          <w:sz w:val="22"/>
          <w:szCs w:val="22"/>
        </w:rPr>
        <w:t>0</w:t>
      </w:r>
      <w:r w:rsidR="00011A3C">
        <w:rPr>
          <w:rFonts w:ascii="Garamond" w:hAnsi="Garamond" w:cs="Arial"/>
          <w:b/>
          <w:sz w:val="22"/>
          <w:szCs w:val="22"/>
        </w:rPr>
        <w:t>7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A95FDE">
        <w:rPr>
          <w:rFonts w:ascii="Garamond" w:hAnsi="Garamond" w:cs="Arial"/>
          <w:b/>
          <w:sz w:val="22"/>
          <w:szCs w:val="22"/>
        </w:rPr>
        <w:t>3</w:t>
      </w:r>
      <w:r w:rsidR="00FA2639">
        <w:rPr>
          <w:rFonts w:ascii="Garamond" w:hAnsi="Garamond" w:cs="Arial"/>
          <w:b/>
          <w:sz w:val="22"/>
          <w:szCs w:val="22"/>
        </w:rPr>
        <w:t xml:space="preserve">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011A3C">
        <w:rPr>
          <w:rFonts w:ascii="Garamond" w:hAnsi="Garamond" w:cs="Arial"/>
          <w:b/>
          <w:sz w:val="22"/>
          <w:szCs w:val="22"/>
        </w:rPr>
        <w:t>09</w:t>
      </w:r>
      <w:r w:rsidR="006C4DD5" w:rsidRPr="00F72226">
        <w:rPr>
          <w:rFonts w:ascii="Garamond" w:hAnsi="Garamond" w:cs="Arial"/>
          <w:b/>
          <w:sz w:val="22"/>
          <w:szCs w:val="22"/>
        </w:rPr>
        <w:t>:</w:t>
      </w:r>
      <w:r w:rsidR="009428A9">
        <w:rPr>
          <w:rFonts w:ascii="Garamond" w:hAnsi="Garamond" w:cs="Arial"/>
          <w:b/>
          <w:sz w:val="22"/>
          <w:szCs w:val="22"/>
        </w:rPr>
        <w:t>0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66345382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F51247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3BB76A1B" w:rsidR="002F419F" w:rsidRPr="00F54D1D" w:rsidRDefault="00011A3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="00EC4412" w:rsidRPr="00502CCA">
        <w:rPr>
          <w:rFonts w:ascii="Garamond" w:hAnsi="Garamond" w:cs="Arial"/>
          <w:bCs/>
          <w:sz w:val="22"/>
          <w:szCs w:val="22"/>
        </w:rPr>
        <w:t>6</w:t>
      </w:r>
      <w:r>
        <w:rPr>
          <w:rFonts w:ascii="Garamond" w:hAnsi="Garamond" w:cs="Arial"/>
          <w:bCs/>
          <w:sz w:val="22"/>
          <w:szCs w:val="22"/>
        </w:rPr>
        <w:t>9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vitkov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1F76EC9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40314F79" w14:textId="77777777" w:rsidR="00A66DBB" w:rsidRDefault="0066702F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</w:p>
    <w:p w14:paraId="08653535" w14:textId="3C05A901" w:rsidR="0063063D" w:rsidRDefault="00211A3C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7456996" w14:textId="1E330C25" w:rsidR="00A66DBB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D735C7">
        <w:rPr>
          <w:rFonts w:ascii="Garamond" w:hAnsi="Garamond" w:cs="Arial"/>
          <w:sz w:val="22"/>
          <w:szCs w:val="22"/>
        </w:rPr>
        <w:t>uveden (kalkulován)</w:t>
      </w:r>
      <w:r w:rsidRPr="008D1DB2">
        <w:rPr>
          <w:rFonts w:ascii="Garamond" w:hAnsi="Garamond" w:cs="Arial"/>
          <w:sz w:val="22"/>
          <w:szCs w:val="22"/>
        </w:rPr>
        <w:t xml:space="preserve"> v nejvyšší </w:t>
      </w:r>
      <w:r w:rsidR="00BE0AD3">
        <w:rPr>
          <w:rFonts w:ascii="Garamond" w:hAnsi="Garamond" w:cs="Arial"/>
          <w:sz w:val="22"/>
          <w:szCs w:val="22"/>
        </w:rPr>
        <w:t xml:space="preserve">na trhu aktuálně běžně </w:t>
      </w:r>
      <w:r w:rsidRPr="008D1DB2">
        <w:rPr>
          <w:rFonts w:ascii="Garamond" w:hAnsi="Garamond" w:cs="Arial"/>
          <w:sz w:val="22"/>
          <w:szCs w:val="22"/>
        </w:rPr>
        <w:t>nabízené kapacitě nebo životnosti (tzv. „výtěžnosti“), kdy výtěžnost znamená počet vytištěných stran při 5 % pokrytí na běžný papír formátu A4.</w:t>
      </w:r>
      <w:r>
        <w:rPr>
          <w:rFonts w:ascii="Garamond" w:hAnsi="Garamond" w:cs="Arial"/>
          <w:sz w:val="22"/>
          <w:szCs w:val="22"/>
        </w:rPr>
        <w:t xml:space="preserve"> </w:t>
      </w:r>
    </w:p>
    <w:p w14:paraId="38FF1E3F" w14:textId="2CE6BA29" w:rsidR="00A66DBB" w:rsidRPr="00EF3ED9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Za </w:t>
      </w:r>
      <w:r w:rsidRPr="008D1DB2">
        <w:rPr>
          <w:rFonts w:ascii="Garamond" w:hAnsi="Garamond"/>
          <w:sz w:val="22"/>
          <w:szCs w:val="22"/>
        </w:rPr>
        <w:t xml:space="preserve">potřebný </w:t>
      </w:r>
      <w:r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originální spotřební materiál </w:t>
      </w: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se považují pouze položky uvedené u </w:t>
      </w:r>
      <w:r w:rsidRPr="008D1DB2">
        <w:rPr>
          <w:rFonts w:ascii="Garamond" w:hAnsi="Garamond" w:cs="Arial"/>
          <w:sz w:val="22"/>
          <w:szCs w:val="22"/>
        </w:rPr>
        <w:t xml:space="preserve">nabízeného </w:t>
      </w:r>
      <w:r>
        <w:rPr>
          <w:rFonts w:ascii="Garamond" w:hAnsi="Garamond" w:cs="Arial"/>
          <w:sz w:val="22"/>
          <w:szCs w:val="22"/>
        </w:rPr>
        <w:t xml:space="preserve">typu zařízení na </w:t>
      </w:r>
      <w:hyperlink r:id="rId11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>
        <w:rPr>
          <w:rFonts w:ascii="Garamond" w:hAnsi="Garamond"/>
          <w:sz w:val="22"/>
          <w:szCs w:val="22"/>
        </w:rPr>
        <w:t xml:space="preserve">, nebo jiných </w:t>
      </w:r>
      <w:r w:rsidRPr="008D1DB2">
        <w:rPr>
          <w:rFonts w:ascii="Garamond" w:hAnsi="Garamond"/>
          <w:sz w:val="22"/>
          <w:szCs w:val="22"/>
        </w:rPr>
        <w:t>veřejně dostupn</w:t>
      </w:r>
      <w:r>
        <w:rPr>
          <w:rFonts w:ascii="Garamond" w:hAnsi="Garamond"/>
          <w:sz w:val="22"/>
          <w:szCs w:val="22"/>
        </w:rPr>
        <w:t>ých</w:t>
      </w:r>
      <w:r w:rsidRPr="008D1DB2">
        <w:rPr>
          <w:rFonts w:ascii="Garamond" w:hAnsi="Garamond"/>
          <w:sz w:val="22"/>
          <w:szCs w:val="22"/>
        </w:rPr>
        <w:t xml:space="preserve"> </w:t>
      </w:r>
      <w:r w:rsidR="00D735C7">
        <w:rPr>
          <w:rFonts w:ascii="Garamond" w:hAnsi="Garamond"/>
          <w:sz w:val="22"/>
          <w:szCs w:val="22"/>
        </w:rPr>
        <w:t xml:space="preserve">internetových </w:t>
      </w:r>
      <w:r w:rsidRPr="008D1DB2">
        <w:rPr>
          <w:rFonts w:ascii="Garamond" w:hAnsi="Garamond"/>
          <w:sz w:val="22"/>
          <w:szCs w:val="22"/>
        </w:rPr>
        <w:t>zdroj</w:t>
      </w:r>
      <w:r>
        <w:rPr>
          <w:rFonts w:ascii="Garamond" w:hAnsi="Garamond"/>
          <w:sz w:val="22"/>
          <w:szCs w:val="22"/>
        </w:rPr>
        <w:t xml:space="preserve">ích (zejm. webové stránky výrobce). V případě, že dodavatel </w:t>
      </w:r>
      <w:r w:rsidR="00D735C7">
        <w:rPr>
          <w:rFonts w:ascii="Garamond" w:hAnsi="Garamond"/>
          <w:sz w:val="22"/>
          <w:szCs w:val="22"/>
        </w:rPr>
        <w:t>uvede</w:t>
      </w:r>
      <w:r>
        <w:rPr>
          <w:rFonts w:ascii="Garamond" w:hAnsi="Garamond"/>
          <w:sz w:val="22"/>
          <w:szCs w:val="22"/>
        </w:rPr>
        <w:t xml:space="preserve"> originální spotřební materiál, kter</w:t>
      </w:r>
      <w:r w:rsidR="00BE0AD3">
        <w:rPr>
          <w:rFonts w:ascii="Garamond" w:hAnsi="Garamond"/>
          <w:sz w:val="22"/>
          <w:szCs w:val="22"/>
        </w:rPr>
        <w:t>ý</w:t>
      </w:r>
      <w:r>
        <w:rPr>
          <w:rFonts w:ascii="Garamond" w:hAnsi="Garamond"/>
          <w:sz w:val="22"/>
          <w:szCs w:val="22"/>
        </w:rPr>
        <w:t xml:space="preserve"> není u daného typu zařízení uveden na </w:t>
      </w:r>
      <w:hyperlink r:id="rId12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BE0AD3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je povinen uvést v nabídce veřejný zdroj (</w:t>
      </w:r>
      <w:r w:rsidR="00BE0AD3">
        <w:rPr>
          <w:rFonts w:ascii="Garamond" w:hAnsi="Garamond"/>
          <w:sz w:val="22"/>
          <w:szCs w:val="22"/>
        </w:rPr>
        <w:t>zejm</w:t>
      </w:r>
      <w:r>
        <w:rPr>
          <w:rFonts w:ascii="Garamond" w:hAnsi="Garamond"/>
          <w:sz w:val="22"/>
          <w:szCs w:val="22"/>
        </w:rPr>
        <w:t>.</w:t>
      </w:r>
      <w:r w:rsidR="00BE0AD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konkrétní </w:t>
      </w:r>
      <w:r w:rsidR="00D735C7">
        <w:rPr>
          <w:rFonts w:ascii="Garamond" w:hAnsi="Garamond"/>
          <w:sz w:val="22"/>
          <w:szCs w:val="22"/>
        </w:rPr>
        <w:t>webový</w:t>
      </w:r>
      <w:r w:rsidR="00BE0AD3">
        <w:rPr>
          <w:rFonts w:ascii="Garamond" w:hAnsi="Garamond"/>
          <w:sz w:val="22"/>
          <w:szCs w:val="22"/>
        </w:rPr>
        <w:t xml:space="preserve"> odkaz, nebo </w:t>
      </w:r>
      <w:proofErr w:type="spellStart"/>
      <w:r w:rsidR="00BE0AD3">
        <w:rPr>
          <w:rFonts w:ascii="Garamond" w:hAnsi="Garamond"/>
          <w:sz w:val="22"/>
          <w:szCs w:val="22"/>
        </w:rPr>
        <w:t>printsreen</w:t>
      </w:r>
      <w:proofErr w:type="spellEnd"/>
      <w:r w:rsidR="00BE0AD3">
        <w:rPr>
          <w:rFonts w:ascii="Garamond" w:hAnsi="Garamond"/>
          <w:sz w:val="22"/>
          <w:szCs w:val="22"/>
        </w:rPr>
        <w:t xml:space="preserve">), z nějž je zřejmé, že </w:t>
      </w:r>
      <w:r w:rsidR="00D735C7">
        <w:rPr>
          <w:rFonts w:ascii="Garamond" w:hAnsi="Garamond"/>
          <w:sz w:val="22"/>
          <w:szCs w:val="22"/>
        </w:rPr>
        <w:t>uvedený</w:t>
      </w:r>
      <w:r w:rsidR="00BE0AD3">
        <w:rPr>
          <w:rFonts w:ascii="Garamond" w:hAnsi="Garamond"/>
          <w:sz w:val="22"/>
          <w:szCs w:val="22"/>
        </w:rPr>
        <w:t xml:space="preserve"> originální spotřební materiál je použitelný v daném zařízení</w:t>
      </w:r>
      <w:r w:rsidRPr="008D1DB2">
        <w:rPr>
          <w:rFonts w:ascii="Garamond" w:hAnsi="Garamond" w:cs="Arial"/>
          <w:sz w:val="22"/>
          <w:szCs w:val="22"/>
        </w:rPr>
        <w:t>.</w:t>
      </w:r>
    </w:p>
    <w:p w14:paraId="22A79691" w14:textId="14634E06" w:rsidR="00BE0AD3" w:rsidRPr="00043839" w:rsidRDefault="00211A3C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 w:rsidRPr="00BE0AD3">
        <w:rPr>
          <w:rFonts w:ascii="Garamond" w:hAnsi="Garamond" w:cs="Arial"/>
          <w:sz w:val="22"/>
          <w:szCs w:val="22"/>
        </w:rPr>
        <w:t>na L</w:t>
      </w:r>
      <w:r w:rsidR="006C6DED" w:rsidRPr="00BE0AD3">
        <w:rPr>
          <w:rFonts w:ascii="Garamond" w:hAnsi="Garamond"/>
          <w:sz w:val="22"/>
          <w:szCs w:val="22"/>
        </w:rPr>
        <w:t>istu NŽC</w:t>
      </w:r>
      <w:r w:rsidRPr="00D735C7">
        <w:rPr>
          <w:rFonts w:ascii="Garamond" w:hAnsi="Garamond" w:cs="Arial"/>
          <w:sz w:val="22"/>
          <w:szCs w:val="22"/>
        </w:rPr>
        <w:t>, kde všechny položky</w:t>
      </w:r>
      <w:r w:rsidR="0070727F" w:rsidRPr="00D735C7">
        <w:rPr>
          <w:rFonts w:ascii="Garamond" w:hAnsi="Garamond" w:cs="Arial"/>
          <w:sz w:val="22"/>
          <w:szCs w:val="22"/>
        </w:rPr>
        <w:t>,</w:t>
      </w:r>
      <w:r w:rsidRPr="00D735C7">
        <w:rPr>
          <w:rFonts w:ascii="Garamond" w:hAnsi="Garamond" w:cs="Arial"/>
          <w:sz w:val="22"/>
          <w:szCs w:val="22"/>
        </w:rPr>
        <w:t xml:space="preserve"> </w:t>
      </w:r>
      <w:r w:rsidR="0022713A" w:rsidRPr="00D735C7">
        <w:rPr>
          <w:rFonts w:ascii="Garamond" w:hAnsi="Garamond" w:cs="Arial"/>
          <w:sz w:val="22"/>
          <w:szCs w:val="22"/>
        </w:rPr>
        <w:t>potřebné k</w:t>
      </w:r>
      <w:r w:rsidR="003B0E0B" w:rsidRPr="00D735C7">
        <w:rPr>
          <w:rFonts w:ascii="Garamond" w:hAnsi="Garamond" w:cs="Arial"/>
          <w:sz w:val="22"/>
          <w:szCs w:val="22"/>
        </w:rPr>
        <w:t> </w:t>
      </w:r>
      <w:r w:rsidR="0022713A" w:rsidRPr="00D735C7">
        <w:rPr>
          <w:rFonts w:ascii="Garamond" w:hAnsi="Garamond" w:cs="Arial"/>
          <w:sz w:val="22"/>
          <w:szCs w:val="22"/>
        </w:rPr>
        <w:t>provozu</w:t>
      </w:r>
      <w:r w:rsidR="003B0E0B" w:rsidRPr="00D735C7">
        <w:rPr>
          <w:rFonts w:ascii="Garamond" w:hAnsi="Garamond" w:cs="Arial"/>
          <w:sz w:val="22"/>
          <w:szCs w:val="22"/>
        </w:rPr>
        <w:t xml:space="preserve"> 1 kusu</w:t>
      </w:r>
      <w:r w:rsidR="0022713A" w:rsidRPr="005350E2">
        <w:rPr>
          <w:rFonts w:ascii="Garamond" w:hAnsi="Garamond" w:cs="Arial"/>
          <w:sz w:val="22"/>
          <w:szCs w:val="22"/>
        </w:rPr>
        <w:t xml:space="preserve"> nabízeného </w:t>
      </w:r>
      <w:r w:rsidR="003B0E0B" w:rsidRPr="00BE0AD3">
        <w:rPr>
          <w:rFonts w:ascii="Garamond" w:hAnsi="Garamond" w:cs="Arial"/>
          <w:sz w:val="22"/>
          <w:szCs w:val="22"/>
        </w:rPr>
        <w:t xml:space="preserve">typu </w:t>
      </w:r>
      <w:r w:rsidR="008E7E4E" w:rsidRPr="00BE0AD3">
        <w:rPr>
          <w:rFonts w:ascii="Garamond" w:hAnsi="Garamond" w:cs="Arial"/>
          <w:sz w:val="22"/>
          <w:szCs w:val="22"/>
        </w:rPr>
        <w:t>zařízení</w:t>
      </w:r>
      <w:r w:rsidR="0022713A" w:rsidRPr="00BE0AD3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BE0AD3">
        <w:rPr>
          <w:rFonts w:ascii="Garamond" w:hAnsi="Garamond" w:cs="Arial"/>
          <w:sz w:val="22"/>
          <w:szCs w:val="22"/>
        </w:rPr>
        <w:t>,</w:t>
      </w:r>
      <w:r w:rsidR="0022713A" w:rsidRPr="00BE0AD3">
        <w:rPr>
          <w:rFonts w:ascii="Garamond" w:hAnsi="Garamond" w:cs="Arial"/>
          <w:sz w:val="22"/>
          <w:szCs w:val="22"/>
        </w:rPr>
        <w:t xml:space="preserve"> </w:t>
      </w:r>
      <w:r w:rsidRPr="00BE0AD3">
        <w:rPr>
          <w:rFonts w:ascii="Garamond" w:hAnsi="Garamond" w:cs="Arial"/>
          <w:sz w:val="22"/>
          <w:szCs w:val="22"/>
        </w:rPr>
        <w:t>ocení nenulovou hodnotou.</w:t>
      </w:r>
      <w:r w:rsidR="006A0635" w:rsidRPr="00BE0AD3">
        <w:rPr>
          <w:rFonts w:ascii="Garamond" w:hAnsi="Garamond" w:cs="Arial"/>
          <w:sz w:val="22"/>
          <w:szCs w:val="22"/>
        </w:rPr>
        <w:t xml:space="preserve"> </w:t>
      </w:r>
      <w:r w:rsidR="00D312CC" w:rsidRPr="00BE0AD3">
        <w:rPr>
          <w:rFonts w:ascii="Garamond" w:hAnsi="Garamond" w:cs="Arial"/>
          <w:sz w:val="22"/>
          <w:szCs w:val="22"/>
        </w:rPr>
        <w:t xml:space="preserve">Z důvodu </w:t>
      </w:r>
      <w:r w:rsidR="000F085E" w:rsidRPr="00BE0AD3">
        <w:rPr>
          <w:rFonts w:ascii="Garamond" w:hAnsi="Garamond" w:cs="Arial"/>
          <w:sz w:val="22"/>
          <w:szCs w:val="22"/>
        </w:rPr>
        <w:t xml:space="preserve">objektivity hodnocení </w:t>
      </w:r>
      <w:r w:rsidR="005D531C" w:rsidRPr="00BE0AD3">
        <w:rPr>
          <w:rFonts w:ascii="Garamond" w:hAnsi="Garamond" w:cs="Arial"/>
          <w:sz w:val="22"/>
          <w:szCs w:val="22"/>
        </w:rPr>
        <w:t>NŽC</w:t>
      </w:r>
      <w:r w:rsidR="00D312CC" w:rsidRPr="00BE0AD3">
        <w:rPr>
          <w:rFonts w:ascii="Garamond" w:hAnsi="Garamond" w:cs="Arial"/>
          <w:sz w:val="22"/>
          <w:szCs w:val="22"/>
        </w:rPr>
        <w:t xml:space="preserve"> </w:t>
      </w:r>
      <w:r w:rsidR="000F085E" w:rsidRPr="00BE0AD3">
        <w:rPr>
          <w:rFonts w:ascii="Garamond" w:hAnsi="Garamond" w:cs="Arial"/>
          <w:sz w:val="22"/>
          <w:szCs w:val="22"/>
        </w:rPr>
        <w:t>nabízeného typu zařízení</w:t>
      </w:r>
      <w:r w:rsidR="000F085E" w:rsidRPr="00BE0AD3" w:rsidDel="00D312CC">
        <w:rPr>
          <w:rFonts w:ascii="Garamond" w:hAnsi="Garamond"/>
          <w:sz w:val="22"/>
          <w:szCs w:val="22"/>
        </w:rPr>
        <w:t xml:space="preserve"> </w:t>
      </w:r>
      <w:r w:rsidR="00D312CC" w:rsidRPr="00BE0AD3">
        <w:rPr>
          <w:rFonts w:ascii="Garamond" w:hAnsi="Garamond"/>
          <w:sz w:val="22"/>
          <w:szCs w:val="22"/>
        </w:rPr>
        <w:t xml:space="preserve">použije dodavatel pro </w:t>
      </w:r>
      <w:r w:rsidR="00FA3BE0" w:rsidRPr="00BE0AD3">
        <w:rPr>
          <w:rFonts w:ascii="Garamond" w:hAnsi="Garamond"/>
          <w:sz w:val="22"/>
          <w:szCs w:val="22"/>
        </w:rPr>
        <w:t xml:space="preserve">uvedení </w:t>
      </w:r>
      <w:r w:rsidR="00151B73" w:rsidRPr="00BE0AD3">
        <w:rPr>
          <w:rFonts w:ascii="Garamond" w:hAnsi="Garamond"/>
          <w:sz w:val="22"/>
          <w:szCs w:val="22"/>
        </w:rPr>
        <w:t xml:space="preserve">všech potřebných </w:t>
      </w:r>
      <w:r w:rsidR="00FA3BE0" w:rsidRPr="00BE0AD3">
        <w:rPr>
          <w:rFonts w:ascii="Garamond" w:hAnsi="Garamond"/>
          <w:sz w:val="22"/>
          <w:szCs w:val="22"/>
        </w:rPr>
        <w:t xml:space="preserve">hodnot </w:t>
      </w:r>
      <w:r w:rsidR="00FA3BE0" w:rsidRPr="00BE0AD3">
        <w:rPr>
          <w:rFonts w:ascii="Garamond" w:hAnsi="Garamond"/>
          <w:sz w:val="22"/>
          <w:szCs w:val="22"/>
        </w:rPr>
        <w:lastRenderedPageBreak/>
        <w:t>veřejně dostupné zdroje v tomto pořadí:</w:t>
      </w:r>
      <w:r w:rsidR="00E763DB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č.</w:t>
      </w:r>
      <w:r w:rsidR="00FC1BBD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1</w:t>
      </w:r>
      <w:r w:rsidR="00E763DB" w:rsidRPr="00BE0AD3">
        <w:rPr>
          <w:rFonts w:ascii="Garamond" w:hAnsi="Garamond"/>
          <w:sz w:val="22"/>
          <w:szCs w:val="22"/>
        </w:rPr>
        <w:t xml:space="preserve"> -</w:t>
      </w:r>
      <w:r w:rsidR="00FA3BE0" w:rsidRPr="00BE0AD3">
        <w:rPr>
          <w:rFonts w:ascii="Garamond" w:hAnsi="Garamond"/>
          <w:sz w:val="22"/>
          <w:szCs w:val="22"/>
        </w:rPr>
        <w:t xml:space="preserve"> </w:t>
      </w:r>
      <w:hyperlink r:id="rId13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BE0AD3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D735C7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D735C7">
        <w:rPr>
          <w:rFonts w:ascii="Garamond" w:hAnsi="Garamond"/>
          <w:sz w:val="22"/>
          <w:szCs w:val="22"/>
        </w:rPr>
        <w:t xml:space="preserve"> č. 2</w:t>
      </w:r>
      <w:r w:rsidR="00E763DB" w:rsidRPr="00D735C7">
        <w:rPr>
          <w:rFonts w:ascii="Garamond" w:hAnsi="Garamond"/>
          <w:sz w:val="22"/>
          <w:szCs w:val="22"/>
        </w:rPr>
        <w:t xml:space="preserve"> -</w:t>
      </w:r>
      <w:r w:rsidR="00FA3BE0" w:rsidRPr="00D735C7">
        <w:rPr>
          <w:rFonts w:ascii="Garamond" w:hAnsi="Garamond"/>
          <w:sz w:val="22"/>
          <w:szCs w:val="22"/>
        </w:rPr>
        <w:t xml:space="preserve">  </w:t>
      </w:r>
      <w:hyperlink r:id="rId14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BE0AD3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</w:p>
    <w:p w14:paraId="2094AFAB" w14:textId="47D91004" w:rsidR="006078BA" w:rsidRPr="00BE0AD3" w:rsidRDefault="006A0635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Dodavatel nebude položky </w:t>
      </w:r>
      <w:r w:rsidR="00BE0AD3">
        <w:rPr>
          <w:rFonts w:ascii="Garamond" w:hAnsi="Garamond" w:cs="Arial"/>
          <w:sz w:val="22"/>
          <w:szCs w:val="22"/>
        </w:rPr>
        <w:t xml:space="preserve">na Listu NŽC </w:t>
      </w:r>
      <w:r w:rsidRPr="00BE0AD3">
        <w:rPr>
          <w:rFonts w:ascii="Garamond" w:hAnsi="Garamond" w:cs="Arial"/>
          <w:sz w:val="22"/>
          <w:szCs w:val="22"/>
        </w:rPr>
        <w:t>slučovat ani vynechávat, nebude odstraňovat řádky ani sloupce.</w:t>
      </w:r>
      <w:r w:rsidR="00D97239" w:rsidRPr="00BE0AD3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BE0AD3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BE0AD3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D735C7">
        <w:rPr>
          <w:rFonts w:ascii="Garamond" w:hAnsi="Garamond" w:cs="Arial"/>
          <w:sz w:val="22"/>
          <w:szCs w:val="22"/>
        </w:rPr>
        <w:t>j</w:t>
      </w:r>
      <w:r w:rsidR="00D97239" w:rsidRPr="00D735C7">
        <w:rPr>
          <w:rFonts w:ascii="Garamond" w:hAnsi="Garamond" w:cs="Arial"/>
          <w:sz w:val="22"/>
          <w:szCs w:val="22"/>
        </w:rPr>
        <w:t xml:space="preserve"> dodavatel </w:t>
      </w:r>
      <w:r w:rsidR="00B77CC8" w:rsidRPr="00D735C7">
        <w:rPr>
          <w:rFonts w:ascii="Garamond" w:hAnsi="Garamond" w:cs="Arial"/>
          <w:sz w:val="22"/>
          <w:szCs w:val="22"/>
        </w:rPr>
        <w:t>na</w:t>
      </w:r>
      <w:r w:rsidR="00243996" w:rsidRPr="00D735C7">
        <w:rPr>
          <w:rFonts w:ascii="Garamond" w:hAnsi="Garamond" w:cs="Arial"/>
          <w:sz w:val="22"/>
          <w:szCs w:val="22"/>
        </w:rPr>
        <w:t> </w:t>
      </w:r>
      <w:r w:rsidR="008E7E4E" w:rsidRPr="00D735C7">
        <w:rPr>
          <w:rFonts w:ascii="Garamond" w:hAnsi="Garamond" w:cs="Arial"/>
          <w:sz w:val="22"/>
          <w:szCs w:val="22"/>
        </w:rPr>
        <w:t>L</w:t>
      </w:r>
      <w:r w:rsidR="00243996" w:rsidRPr="00D735C7">
        <w:rPr>
          <w:rFonts w:ascii="Garamond" w:hAnsi="Garamond" w:cs="Arial"/>
          <w:sz w:val="22"/>
          <w:szCs w:val="22"/>
        </w:rPr>
        <w:t>ist</w:t>
      </w:r>
      <w:r w:rsidR="00B111A0" w:rsidRPr="00D735C7">
        <w:rPr>
          <w:rFonts w:ascii="Garamond" w:hAnsi="Garamond" w:cs="Arial"/>
          <w:sz w:val="22"/>
          <w:szCs w:val="22"/>
        </w:rPr>
        <w:t>u</w:t>
      </w:r>
      <w:r w:rsidR="00243996" w:rsidRPr="00D735C7">
        <w:rPr>
          <w:rFonts w:ascii="Garamond" w:hAnsi="Garamond" w:cs="Arial"/>
          <w:sz w:val="22"/>
          <w:szCs w:val="22"/>
        </w:rPr>
        <w:t xml:space="preserve"> NŽC</w:t>
      </w:r>
      <w:r w:rsidR="005C4A20" w:rsidRPr="00D735C7">
        <w:rPr>
          <w:rFonts w:ascii="Garamond" w:hAnsi="Garamond"/>
          <w:sz w:val="22"/>
          <w:szCs w:val="22"/>
        </w:rPr>
        <w:t xml:space="preserve"> </w:t>
      </w:r>
      <w:r w:rsidR="00D97239" w:rsidRPr="00D735C7">
        <w:rPr>
          <w:rFonts w:ascii="Garamond" w:hAnsi="Garamond" w:cs="Arial"/>
          <w:sz w:val="22"/>
          <w:szCs w:val="22"/>
        </w:rPr>
        <w:t xml:space="preserve">do položky označené „jiné“ u </w:t>
      </w:r>
      <w:r w:rsidR="00D97239" w:rsidRPr="00AD2B68">
        <w:rPr>
          <w:rFonts w:ascii="Garamond" w:hAnsi="Garamond" w:cs="Arial"/>
          <w:sz w:val="22"/>
          <w:szCs w:val="22"/>
        </w:rPr>
        <w:t>konkrétního Předmětu plnění.</w:t>
      </w:r>
      <w:r w:rsidR="00013490" w:rsidRPr="006A1B63">
        <w:rPr>
          <w:rFonts w:ascii="Garamond" w:hAnsi="Garamond" w:cs="Arial"/>
          <w:sz w:val="22"/>
          <w:szCs w:val="22"/>
        </w:rPr>
        <w:t xml:space="preserve"> Po uvedení všech výše uvedených hodnot </w:t>
      </w:r>
      <w:r w:rsidR="00860DA7" w:rsidRPr="005350E2">
        <w:rPr>
          <w:rFonts w:ascii="Garamond" w:hAnsi="Garamond" w:cs="Arial"/>
          <w:sz w:val="22"/>
          <w:szCs w:val="22"/>
        </w:rPr>
        <w:t>se</w:t>
      </w:r>
      <w:r w:rsidR="00013490" w:rsidRPr="00BE0AD3">
        <w:rPr>
          <w:rFonts w:ascii="Garamond" w:hAnsi="Garamond" w:cs="Arial"/>
          <w:sz w:val="22"/>
          <w:szCs w:val="22"/>
        </w:rPr>
        <w:t xml:space="preserve"> náklady </w:t>
      </w:r>
      <w:r w:rsidR="008E7E4E" w:rsidRPr="00BE0AD3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 w:rsidRPr="00BE0AD3">
        <w:rPr>
          <w:rFonts w:ascii="Garamond" w:hAnsi="Garamond" w:cs="Arial"/>
          <w:sz w:val="22"/>
          <w:szCs w:val="22"/>
        </w:rPr>
        <w:t>automaticky</w:t>
      </w:r>
      <w:r w:rsidR="00BE0AD3">
        <w:rPr>
          <w:rFonts w:ascii="Garamond" w:hAnsi="Garamond" w:cs="Arial"/>
          <w:sz w:val="22"/>
          <w:szCs w:val="22"/>
        </w:rPr>
        <w:t>.</w:t>
      </w:r>
    </w:p>
    <w:p w14:paraId="398F305E" w14:textId="5ACA5EDB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</w:t>
      </w:r>
      <w:r w:rsidR="00ED6A63">
        <w:rPr>
          <w:rFonts w:ascii="Garamond" w:hAnsi="Garamond" w:cs="Arial"/>
          <w:sz w:val="22"/>
          <w:szCs w:val="22"/>
        </w:rPr>
        <w:t xml:space="preserve">položek a odpovídajících </w:t>
      </w:r>
      <w:r w:rsidR="00321881">
        <w:rPr>
          <w:rFonts w:ascii="Garamond" w:hAnsi="Garamond" w:cs="Arial"/>
          <w:sz w:val="22"/>
          <w:szCs w:val="22"/>
        </w:rPr>
        <w:t xml:space="preserve">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</w:t>
      </w:r>
      <w:r w:rsidR="00A75457">
        <w:rPr>
          <w:rFonts w:ascii="Garamond" w:hAnsi="Garamond" w:cs="Arial"/>
          <w:sz w:val="22"/>
          <w:szCs w:val="22"/>
        </w:rPr>
        <w:t>5</w:t>
      </w:r>
      <w:r w:rsidR="00A75457" w:rsidRPr="0092241D">
        <w:rPr>
          <w:rFonts w:ascii="Garamond" w:hAnsi="Garamond" w:cs="Arial"/>
          <w:sz w:val="22"/>
          <w:szCs w:val="22"/>
        </w:rPr>
        <w:t xml:space="preserve"> </w:t>
      </w:r>
      <w:r w:rsidR="00ED6A63">
        <w:rPr>
          <w:rFonts w:ascii="Garamond" w:hAnsi="Garamond" w:cs="Arial"/>
          <w:sz w:val="22"/>
          <w:szCs w:val="22"/>
        </w:rPr>
        <w:t xml:space="preserve">a 9.6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</w:t>
      </w:r>
      <w:proofErr w:type="spellStart"/>
      <w:r w:rsidR="00FE625E" w:rsidRPr="00855E67">
        <w:rPr>
          <w:rFonts w:ascii="Garamond" w:hAnsi="Garamond"/>
          <w:sz w:val="22"/>
          <w:szCs w:val="22"/>
        </w:rPr>
        <w:t>ust</w:t>
      </w:r>
      <w:proofErr w:type="spellEnd"/>
      <w:r w:rsidR="00FE625E" w:rsidRPr="00855E67">
        <w:rPr>
          <w:rFonts w:ascii="Garamond" w:hAnsi="Garamond"/>
          <w:sz w:val="22"/>
          <w:szCs w:val="22"/>
        </w:rPr>
        <w:t xml:space="preserve">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</w:t>
      </w:r>
      <w:r w:rsidR="00A75457">
        <w:rPr>
          <w:rFonts w:ascii="Garamond" w:hAnsi="Garamond"/>
          <w:sz w:val="22"/>
          <w:szCs w:val="22"/>
        </w:rPr>
        <w:t xml:space="preserve">6 </w:t>
      </w:r>
      <w:r w:rsidR="008B62DD">
        <w:rPr>
          <w:rFonts w:ascii="Garamond" w:hAnsi="Garamond"/>
          <w:sz w:val="22"/>
          <w:szCs w:val="22"/>
        </w:rPr>
        <w:t>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</w:t>
      </w:r>
      <w:proofErr w:type="spellStart"/>
      <w:r w:rsidR="00626AA2">
        <w:rPr>
          <w:rFonts w:ascii="Garamond" w:hAnsi="Garamond" w:cs="Arial"/>
          <w:sz w:val="22"/>
          <w:szCs w:val="22"/>
        </w:rPr>
        <w:t>ust</w:t>
      </w:r>
      <w:proofErr w:type="spellEnd"/>
      <w:r w:rsidR="00626AA2">
        <w:rPr>
          <w:rFonts w:ascii="Garamond" w:hAnsi="Garamond" w:cs="Arial"/>
          <w:sz w:val="22"/>
          <w:szCs w:val="22"/>
        </w:rPr>
        <w:t>. § 46 ZZVZ, požadované údaje či doklad (zejm. printscreen) nepředloží, může být z veřejné zakázky vyloučen.</w:t>
      </w:r>
    </w:p>
    <w:p w14:paraId="05DFA6A7" w14:textId="20A5D6DF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>zdrojích uvedených v čl. 9.</w:t>
      </w:r>
      <w:r w:rsidR="00ED6A63">
        <w:rPr>
          <w:rFonts w:ascii="Garamond" w:hAnsi="Garamond"/>
          <w:sz w:val="22"/>
          <w:szCs w:val="22"/>
        </w:rPr>
        <w:t>5</w:t>
      </w:r>
      <w:r w:rsidR="009F013B" w:rsidRPr="00BE25AE">
        <w:rPr>
          <w:rFonts w:ascii="Garamond" w:hAnsi="Garamond"/>
          <w:sz w:val="22"/>
          <w:szCs w:val="22"/>
        </w:rPr>
        <w:t xml:space="preserve"> </w:t>
      </w:r>
      <w:r w:rsidRPr="00BE25AE">
        <w:rPr>
          <w:rFonts w:ascii="Garamond" w:hAnsi="Garamond"/>
          <w:sz w:val="22"/>
          <w:szCs w:val="22"/>
        </w:rPr>
        <w:t xml:space="preserve">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="00ED6A63">
        <w:rPr>
          <w:rFonts w:ascii="Garamond" w:hAnsi="Garamond"/>
          <w:sz w:val="22"/>
          <w:szCs w:val="22"/>
        </w:rPr>
        <w:t xml:space="preserve"> ve smyslu čl. 9.6. této Výzvy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2C55E5D0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9F013B">
        <w:rPr>
          <w:rFonts w:ascii="Garamond" w:hAnsi="Garamond" w:cs="Arial"/>
          <w:sz w:val="22"/>
          <w:szCs w:val="22"/>
        </w:rPr>
        <w:t xml:space="preserve">10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5B89D468" w:rsidR="00AF1A35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</w:t>
      </w:r>
      <w:r w:rsidR="009527D7">
        <w:rPr>
          <w:rFonts w:ascii="Garamond" w:hAnsi="Garamond" w:cs="Arial"/>
          <w:sz w:val="22"/>
          <w:szCs w:val="22"/>
        </w:rPr>
        <w:t xml:space="preserve">8 </w:t>
      </w:r>
      <w:r w:rsidR="005A54C4">
        <w:rPr>
          <w:rFonts w:ascii="Garamond" w:hAnsi="Garamond" w:cs="Arial"/>
          <w:sz w:val="22"/>
          <w:szCs w:val="22"/>
        </w:rPr>
        <w:t>této ZD), pro účely hodnocení různé.</w:t>
      </w:r>
    </w:p>
    <w:p w14:paraId="4C515883" w14:textId="24FE4A81" w:rsidR="00D735C7" w:rsidRPr="00923F89" w:rsidRDefault="00D735C7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 případě, že všichni dodavatelé </w:t>
      </w:r>
      <w:r w:rsidR="00AD2B68">
        <w:rPr>
          <w:rFonts w:ascii="Garamond" w:hAnsi="Garamond" w:cs="Arial"/>
          <w:sz w:val="22"/>
          <w:szCs w:val="22"/>
        </w:rPr>
        <w:t>(popř. všichni dodavatelé</w:t>
      </w:r>
      <w:r w:rsidR="006A1B63">
        <w:rPr>
          <w:rFonts w:ascii="Garamond" w:hAnsi="Garamond" w:cs="Arial"/>
          <w:sz w:val="22"/>
          <w:szCs w:val="22"/>
        </w:rPr>
        <w:t xml:space="preserve"> vstupující do hodnocení</w:t>
      </w:r>
      <w:r w:rsidR="00AD2B68">
        <w:rPr>
          <w:rFonts w:ascii="Garamond" w:hAnsi="Garamond" w:cs="Arial"/>
          <w:sz w:val="22"/>
          <w:szCs w:val="22"/>
        </w:rPr>
        <w:t xml:space="preserve">) </w:t>
      </w:r>
      <w:r>
        <w:rPr>
          <w:rFonts w:ascii="Garamond" w:hAnsi="Garamond" w:cs="Arial"/>
          <w:sz w:val="22"/>
          <w:szCs w:val="22"/>
        </w:rPr>
        <w:t>nabídnou identická zařízení</w:t>
      </w:r>
      <w:r w:rsidR="000F6D26">
        <w:rPr>
          <w:rFonts w:ascii="Garamond" w:hAnsi="Garamond" w:cs="Arial"/>
          <w:sz w:val="22"/>
          <w:szCs w:val="22"/>
        </w:rPr>
        <w:t>,</w:t>
      </w:r>
      <w:r w:rsidR="00AD2B68">
        <w:rPr>
          <w:rFonts w:ascii="Garamond" w:hAnsi="Garamond" w:cs="Arial"/>
          <w:sz w:val="22"/>
          <w:szCs w:val="22"/>
        </w:rPr>
        <w:t xml:space="preserve"> bude hodnocení provedeno pouze podle celkové nabídkové ceny zařízení, tj. při hodnocení nebudou zohledněny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6A1B63">
        <w:rPr>
          <w:rFonts w:ascii="Garamond" w:hAnsi="Garamond" w:cs="Arial"/>
          <w:sz w:val="22"/>
          <w:szCs w:val="22"/>
        </w:rPr>
        <w:t>y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</w:t>
      </w:r>
      <w:r w:rsidR="006A1B63">
        <w:rPr>
          <w:rFonts w:ascii="Garamond" w:hAnsi="Garamond" w:cs="Arial"/>
          <w:sz w:val="22"/>
          <w:szCs w:val="22"/>
        </w:rPr>
        <w:t xml:space="preserve"> 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. Zadavatel si současně v tomto případě vyhrazuje i právo nezabývat se údaji uvedenými dodavateli pro určení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AD2B68">
        <w:rPr>
          <w:rFonts w:ascii="Garamond" w:hAnsi="Garamond" w:cs="Arial"/>
          <w:sz w:val="22"/>
          <w:szCs w:val="22"/>
        </w:rPr>
        <w:t>ů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souvisejících </w:t>
      </w:r>
      <w:r w:rsidR="006A1B63">
        <w:rPr>
          <w:rFonts w:ascii="Garamond" w:hAnsi="Garamond" w:cs="Arial"/>
          <w:sz w:val="22"/>
          <w:szCs w:val="22"/>
        </w:rPr>
        <w:t xml:space="preserve">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 (tj. k případným rozdílným údajům uvedeným různými dodavateli se nepřihlíží, zadavatel nemusí ověřovat jejich správnost).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>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5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6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7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8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proofErr w:type="spellStart"/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proofErr w:type="spellEnd"/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62E9BC1C" w:rsidR="00670086" w:rsidRPr="004B786D" w:rsidRDefault="00B37A1E" w:rsidP="00B37A1E">
      <w:pPr>
        <w:pStyle w:val="Odstavecseseznamem"/>
        <w:spacing w:after="120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>14.1</w:t>
      </w:r>
      <w:r>
        <w:rPr>
          <w:rFonts w:ascii="Garamond" w:hAnsi="Garamond"/>
        </w:rPr>
        <w:tab/>
      </w:r>
      <w:r w:rsidR="00670086"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="00670086"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="00670086"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="00670086"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="00670086"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="00670086"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</w:t>
      </w:r>
      <w:proofErr w:type="spellStart"/>
      <w:r w:rsidR="003D52BD" w:rsidRPr="00EF71F8">
        <w:rPr>
          <w:rFonts w:ascii="Garamond" w:hAnsi="Garamond" w:cs="Arial"/>
          <w:sz w:val="22"/>
          <w:szCs w:val="22"/>
        </w:rPr>
        <w:t>datasheet</w:t>
      </w:r>
      <w:proofErr w:type="spellEnd"/>
      <w:r w:rsidR="003D52BD" w:rsidRPr="00EF71F8">
        <w:rPr>
          <w:rFonts w:ascii="Garamond" w:hAnsi="Garamond" w:cs="Arial"/>
          <w:sz w:val="22"/>
          <w:szCs w:val="22"/>
        </w:rPr>
        <w:t xml:space="preserve">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7DC37B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011A3C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818B6" w14:textId="77777777" w:rsidR="00F22EE9" w:rsidRDefault="00F22EE9" w:rsidP="00795AAC">
      <w:r>
        <w:separator/>
      </w:r>
    </w:p>
  </w:endnote>
  <w:endnote w:type="continuationSeparator" w:id="0">
    <w:p w14:paraId="7C998CBE" w14:textId="77777777" w:rsidR="00F22EE9" w:rsidRDefault="00F22EE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D2750" w14:textId="77777777" w:rsidR="00F22EE9" w:rsidRDefault="00F22EE9" w:rsidP="00795AAC">
      <w:r>
        <w:separator/>
      </w:r>
    </w:p>
  </w:footnote>
  <w:footnote w:type="continuationSeparator" w:id="0">
    <w:p w14:paraId="2B11D0C9" w14:textId="77777777" w:rsidR="00F22EE9" w:rsidRDefault="00F22EE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AB60F1C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A3C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43839"/>
    <w:rsid w:val="0005573E"/>
    <w:rsid w:val="00055C16"/>
    <w:rsid w:val="00063898"/>
    <w:rsid w:val="000640AD"/>
    <w:rsid w:val="00066EA5"/>
    <w:rsid w:val="00072B7B"/>
    <w:rsid w:val="0007506D"/>
    <w:rsid w:val="00076370"/>
    <w:rsid w:val="000816BD"/>
    <w:rsid w:val="00081D3E"/>
    <w:rsid w:val="00083C37"/>
    <w:rsid w:val="000858F1"/>
    <w:rsid w:val="00086AE4"/>
    <w:rsid w:val="000875B0"/>
    <w:rsid w:val="000909A0"/>
    <w:rsid w:val="00092D8F"/>
    <w:rsid w:val="00095C05"/>
    <w:rsid w:val="00095E03"/>
    <w:rsid w:val="00096463"/>
    <w:rsid w:val="000A0FCB"/>
    <w:rsid w:val="000A105A"/>
    <w:rsid w:val="000A4564"/>
    <w:rsid w:val="000A5773"/>
    <w:rsid w:val="000A5E08"/>
    <w:rsid w:val="000A6B75"/>
    <w:rsid w:val="000B2473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4C25"/>
    <w:rsid w:val="000E7264"/>
    <w:rsid w:val="000E7918"/>
    <w:rsid w:val="000F085E"/>
    <w:rsid w:val="000F27AB"/>
    <w:rsid w:val="000F34D8"/>
    <w:rsid w:val="000F3769"/>
    <w:rsid w:val="000F3C8E"/>
    <w:rsid w:val="000F42B1"/>
    <w:rsid w:val="000F6D26"/>
    <w:rsid w:val="000F7BD7"/>
    <w:rsid w:val="001029D7"/>
    <w:rsid w:val="0010541F"/>
    <w:rsid w:val="001129C8"/>
    <w:rsid w:val="001142E9"/>
    <w:rsid w:val="00114AB4"/>
    <w:rsid w:val="00115E1F"/>
    <w:rsid w:val="00120B9F"/>
    <w:rsid w:val="00121FD1"/>
    <w:rsid w:val="00127368"/>
    <w:rsid w:val="00132CB7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1A3C"/>
    <w:rsid w:val="00217849"/>
    <w:rsid w:val="00217B16"/>
    <w:rsid w:val="00223577"/>
    <w:rsid w:val="00223F91"/>
    <w:rsid w:val="00226660"/>
    <w:rsid w:val="0022713A"/>
    <w:rsid w:val="00230A5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383A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2F74B5"/>
    <w:rsid w:val="00301F48"/>
    <w:rsid w:val="00305BB0"/>
    <w:rsid w:val="003063D6"/>
    <w:rsid w:val="0031024E"/>
    <w:rsid w:val="00310323"/>
    <w:rsid w:val="00311988"/>
    <w:rsid w:val="00313017"/>
    <w:rsid w:val="003160AA"/>
    <w:rsid w:val="003166D1"/>
    <w:rsid w:val="003171FC"/>
    <w:rsid w:val="00317F67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C4AA9"/>
    <w:rsid w:val="003D116A"/>
    <w:rsid w:val="003D43B7"/>
    <w:rsid w:val="003D4537"/>
    <w:rsid w:val="003D52BD"/>
    <w:rsid w:val="003D6960"/>
    <w:rsid w:val="003D6B29"/>
    <w:rsid w:val="003E285C"/>
    <w:rsid w:val="003E31D2"/>
    <w:rsid w:val="003E3643"/>
    <w:rsid w:val="003E3E49"/>
    <w:rsid w:val="003E567A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309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3136"/>
    <w:rsid w:val="004E4A98"/>
    <w:rsid w:val="004E57BA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350E2"/>
    <w:rsid w:val="00541CF2"/>
    <w:rsid w:val="0055137A"/>
    <w:rsid w:val="00551B72"/>
    <w:rsid w:val="00552A18"/>
    <w:rsid w:val="00555172"/>
    <w:rsid w:val="00555BB8"/>
    <w:rsid w:val="00556C69"/>
    <w:rsid w:val="0056433B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31C"/>
    <w:rsid w:val="005D5B8C"/>
    <w:rsid w:val="005D6CEE"/>
    <w:rsid w:val="005E1AA8"/>
    <w:rsid w:val="005E26DE"/>
    <w:rsid w:val="005E3B75"/>
    <w:rsid w:val="005E4500"/>
    <w:rsid w:val="005E51F9"/>
    <w:rsid w:val="005E599C"/>
    <w:rsid w:val="005F066A"/>
    <w:rsid w:val="005F2966"/>
    <w:rsid w:val="005F32B6"/>
    <w:rsid w:val="006001E1"/>
    <w:rsid w:val="006059D9"/>
    <w:rsid w:val="00606B77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63C3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1B63"/>
    <w:rsid w:val="006A2162"/>
    <w:rsid w:val="006A4CCB"/>
    <w:rsid w:val="006B298F"/>
    <w:rsid w:val="006B5670"/>
    <w:rsid w:val="006C4DD5"/>
    <w:rsid w:val="006C5B56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E753D"/>
    <w:rsid w:val="006F7426"/>
    <w:rsid w:val="007008C6"/>
    <w:rsid w:val="0070545A"/>
    <w:rsid w:val="00705DC8"/>
    <w:rsid w:val="0070655C"/>
    <w:rsid w:val="0070727F"/>
    <w:rsid w:val="0072046A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351"/>
    <w:rsid w:val="007919B3"/>
    <w:rsid w:val="00792068"/>
    <w:rsid w:val="00795AAC"/>
    <w:rsid w:val="007A143C"/>
    <w:rsid w:val="007A5DDA"/>
    <w:rsid w:val="007B02AC"/>
    <w:rsid w:val="007B1151"/>
    <w:rsid w:val="007B40A8"/>
    <w:rsid w:val="007C04E9"/>
    <w:rsid w:val="007C5244"/>
    <w:rsid w:val="007D0719"/>
    <w:rsid w:val="007D473B"/>
    <w:rsid w:val="007D4EA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1716"/>
    <w:rsid w:val="0083307C"/>
    <w:rsid w:val="008416E1"/>
    <w:rsid w:val="00841F0D"/>
    <w:rsid w:val="008437B3"/>
    <w:rsid w:val="00843A1D"/>
    <w:rsid w:val="008442CB"/>
    <w:rsid w:val="00846349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8554A"/>
    <w:rsid w:val="008874E2"/>
    <w:rsid w:val="00890C62"/>
    <w:rsid w:val="00892488"/>
    <w:rsid w:val="00893EAD"/>
    <w:rsid w:val="00895F43"/>
    <w:rsid w:val="008A08E3"/>
    <w:rsid w:val="008A20E5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8A9"/>
    <w:rsid w:val="00942A6B"/>
    <w:rsid w:val="009431F2"/>
    <w:rsid w:val="00945C56"/>
    <w:rsid w:val="0094603C"/>
    <w:rsid w:val="00946EBD"/>
    <w:rsid w:val="009508DE"/>
    <w:rsid w:val="009526BD"/>
    <w:rsid w:val="009527D7"/>
    <w:rsid w:val="009537A4"/>
    <w:rsid w:val="00956A0A"/>
    <w:rsid w:val="00956D28"/>
    <w:rsid w:val="0095702A"/>
    <w:rsid w:val="00957696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1381"/>
    <w:rsid w:val="009B6EFD"/>
    <w:rsid w:val="009C3E77"/>
    <w:rsid w:val="009C5EB8"/>
    <w:rsid w:val="009D192E"/>
    <w:rsid w:val="009D1B70"/>
    <w:rsid w:val="009D23F1"/>
    <w:rsid w:val="009D41CD"/>
    <w:rsid w:val="009D7B1E"/>
    <w:rsid w:val="009E3772"/>
    <w:rsid w:val="009E4F23"/>
    <w:rsid w:val="009F013B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6DBB"/>
    <w:rsid w:val="00A67B87"/>
    <w:rsid w:val="00A7196F"/>
    <w:rsid w:val="00A728ED"/>
    <w:rsid w:val="00A75457"/>
    <w:rsid w:val="00A77624"/>
    <w:rsid w:val="00A81CAB"/>
    <w:rsid w:val="00A82D19"/>
    <w:rsid w:val="00A82F84"/>
    <w:rsid w:val="00A8765D"/>
    <w:rsid w:val="00A90797"/>
    <w:rsid w:val="00A95FDE"/>
    <w:rsid w:val="00AA2542"/>
    <w:rsid w:val="00AA3B62"/>
    <w:rsid w:val="00AA5982"/>
    <w:rsid w:val="00AA7E60"/>
    <w:rsid w:val="00AB389D"/>
    <w:rsid w:val="00AB61F5"/>
    <w:rsid w:val="00AC0F19"/>
    <w:rsid w:val="00AC487C"/>
    <w:rsid w:val="00AC5408"/>
    <w:rsid w:val="00AC56B9"/>
    <w:rsid w:val="00AD0A97"/>
    <w:rsid w:val="00AD2B68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2193"/>
    <w:rsid w:val="00B0642A"/>
    <w:rsid w:val="00B070B2"/>
    <w:rsid w:val="00B111A0"/>
    <w:rsid w:val="00B12B58"/>
    <w:rsid w:val="00B13282"/>
    <w:rsid w:val="00B25E4B"/>
    <w:rsid w:val="00B31681"/>
    <w:rsid w:val="00B333D0"/>
    <w:rsid w:val="00B35FCD"/>
    <w:rsid w:val="00B37A1E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2C0"/>
    <w:rsid w:val="00B85F53"/>
    <w:rsid w:val="00B9025A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AD3"/>
    <w:rsid w:val="00BE0E20"/>
    <w:rsid w:val="00BE25AE"/>
    <w:rsid w:val="00BF071C"/>
    <w:rsid w:val="00BF1010"/>
    <w:rsid w:val="00BF192E"/>
    <w:rsid w:val="00C03A55"/>
    <w:rsid w:val="00C14C3D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2CC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0427"/>
    <w:rsid w:val="00D735C7"/>
    <w:rsid w:val="00D73F90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3258"/>
    <w:rsid w:val="00DB45AA"/>
    <w:rsid w:val="00DB5CD8"/>
    <w:rsid w:val="00DB67BA"/>
    <w:rsid w:val="00DC15A5"/>
    <w:rsid w:val="00DC5ED1"/>
    <w:rsid w:val="00DC79DA"/>
    <w:rsid w:val="00DD1686"/>
    <w:rsid w:val="00DD449D"/>
    <w:rsid w:val="00DD772B"/>
    <w:rsid w:val="00DE07A5"/>
    <w:rsid w:val="00DE1BC3"/>
    <w:rsid w:val="00DE1BD2"/>
    <w:rsid w:val="00DE1DA5"/>
    <w:rsid w:val="00DE2EEF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6546"/>
    <w:rsid w:val="00EB7A9F"/>
    <w:rsid w:val="00EB7AEC"/>
    <w:rsid w:val="00EC2911"/>
    <w:rsid w:val="00EC3FE3"/>
    <w:rsid w:val="00EC4412"/>
    <w:rsid w:val="00EC4F3F"/>
    <w:rsid w:val="00EC59C9"/>
    <w:rsid w:val="00ED45BD"/>
    <w:rsid w:val="00ED6A63"/>
    <w:rsid w:val="00EE0150"/>
    <w:rsid w:val="00EE44DF"/>
    <w:rsid w:val="00EE6AB0"/>
    <w:rsid w:val="00EF3ED9"/>
    <w:rsid w:val="00EF4959"/>
    <w:rsid w:val="00EF71F8"/>
    <w:rsid w:val="00F01F7E"/>
    <w:rsid w:val="00F033C6"/>
    <w:rsid w:val="00F03944"/>
    <w:rsid w:val="00F228FA"/>
    <w:rsid w:val="00F22EE9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1247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onermax.cz" TargetMode="External"/><Relationship Id="rId18" Type="http://schemas.openxmlformats.org/officeDocument/2006/relationships/hyperlink" Target="https://www.energystar.gov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onermax.cz" TargetMode="External"/><Relationship Id="rId17" Type="http://schemas.openxmlformats.org/officeDocument/2006/relationships/hyperlink" Target="https://tcocertified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product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product-finder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82.html" TargetMode="External"/><Relationship Id="rId14" Type="http://schemas.openxmlformats.org/officeDocument/2006/relationships/hyperlink" Target="https://www.miroluk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e4JrKLBRWOiNA3VpNyJDr5l+8oHbTYH39tCviaacLQ8=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6gk4fm9zsxZpJRxGyG7ktuQkO9+sjnGH4Ih6usixino=</DigestValue>
    </Reference>
  </SignedInfo>
  <SignatureValue>vldNxPGNKF1Xo2NtVvTkaN6ntMPJenP/Bi0fvNfMRqLU7ZCUNvXXWZ5tU4ON07bxatizo6o5er+v
aEBA4ET9iuBKfrvdprtxnoSGroqjjr9xi+2qcOpYYqEFn6wGmAjEnx8zkl0ctu5XVKpOesEKl+EK
eg5LyJXnpgJZUKwatOfw7XOZ0hlafq9BpieOdB9j1jkWd2a0U6Ga2TyJVcLshv+fXR8bB27EAjui
iFfrk3Jgd3wvSz54tCCuJTZxf+mobq7Hd0ioEPKXAyeEut5ROqt7QAZ1HLt/SCiZMnrkOUtppA65
cqKdEztQoF4GEsQewf900S4dnMk1z/sew9gDIA==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Fzttx+WStT7kuQMeSw3i329I278uX5BYIEe8XGKfmbY=</DigestValue>
      </Reference>
      <Reference URI="/word/document.xml?ContentType=application/vnd.openxmlformats-officedocument.wordprocessingml.document.main+xml">
        <DigestMethod Algorithm="http://www.w3.org/2001/04/xmlenc#sha256"/>
        <DigestValue>BIp5M5oE0ung1yrO5qzodgM14oLMVTgQJOc2ZdT01Qs=</DigestValue>
      </Reference>
      <Reference URI="/word/endnotes.xml?ContentType=application/vnd.openxmlformats-officedocument.wordprocessingml.endnotes+xml">
        <DigestMethod Algorithm="http://www.w3.org/2001/04/xmlenc#sha256"/>
        <DigestValue>MkFGAgMLyOi8f0c+NE5w6jAFhtmzhLtkx9gWFGxmMDg=</DigestValue>
      </Reference>
      <Reference URI="/word/fontTable.xml?ContentType=application/vnd.openxmlformats-officedocument.wordprocessingml.fontTable+xml">
        <DigestMethod Algorithm="http://www.w3.org/2001/04/xmlenc#sha256"/>
        <DigestValue>enDPM1r16dMCg5iAuCWKrvqhLpdxJKTBhJtRZt7FxDk=</DigestValue>
      </Reference>
      <Reference URI="/word/footer1.xml?ContentType=application/vnd.openxmlformats-officedocument.wordprocessingml.footer+xml">
        <DigestMethod Algorithm="http://www.w3.org/2001/04/xmlenc#sha256"/>
        <DigestValue>jkeOFcU0kABgy7bdR243Dc4Se20x+li0mZ/R705Fj1w=</DigestValue>
      </Reference>
      <Reference URI="/word/footnotes.xml?ContentType=application/vnd.openxmlformats-officedocument.wordprocessingml.footnotes+xml">
        <DigestMethod Algorithm="http://www.w3.org/2001/04/xmlenc#sha256"/>
        <DigestValue>mHXhF/aYdx5wEw2RgNEFDTNJNzwYWgaeYSt2rtEngkc=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gV8SeYj7lLsnOCvUV7AepKypfnb1Sa2xnMktL/DU2f8=</DigestValue>
      </Reference>
      <Reference URI="/word/settings.xml?ContentType=application/vnd.openxmlformats-officedocument.wordprocessingml.settings+xml">
        <DigestMethod Algorithm="http://www.w3.org/2001/04/xmlenc#sha256"/>
        <DigestValue>DXwyNWOQjfdccjhHZrmLu20zkQiqh7SfNgajO6PBFgg=</DigestValue>
      </Reference>
      <Reference URI="/word/styles.xml?ContentType=application/vnd.openxmlformats-officedocument.wordprocessingml.styles+xml">
        <DigestMethod Algorithm="http://www.w3.org/2001/04/xmlenc#sha256"/>
        <DigestValue>ihIxNcNkkf8/Kk8ydI4dH2UzKSbWXiSoBxZkthz30cU=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wUnu6nh77DZMtdiCRcuNBAPCjDIOuBxAQX5RG9faF28=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2023-06-20T10:13:18Z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2023-06-20T10:13:18Z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BFC06-5BEF-4FCF-AD28-A33D40428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2968</Words>
  <Characters>17513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20441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11</cp:revision>
  <cp:lastPrinted>2023-03-02T06:51:00Z</cp:lastPrinted>
  <dcterms:created xsi:type="dcterms:W3CDTF">2023-03-03T06:52:00Z</dcterms:created>
  <dcterms:modified xsi:type="dcterms:W3CDTF">2023-06-20T10:13:00Z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